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9AC7E7" w14:textId="7D9925BB" w:rsidR="00922002" w:rsidRDefault="00922002" w:rsidP="00FC49C3">
      <w:pPr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11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 xml:space="preserve">Oświadczenie Wnioskodawcy o otrzymanej pomocy de </w:t>
      </w:r>
      <w:proofErr w:type="spellStart"/>
      <w:r>
        <w:rPr>
          <w:rFonts w:asciiTheme="minorHAnsi" w:hAnsiTheme="minorHAnsi" w:cstheme="minorHAnsi"/>
          <w:b/>
          <w:sz w:val="18"/>
          <w:szCs w:val="18"/>
          <w:u w:val="single"/>
        </w:rPr>
        <w:t>minimis</w:t>
      </w:r>
      <w:proofErr w:type="spellEnd"/>
    </w:p>
    <w:p w14:paraId="35A44482" w14:textId="77777777" w:rsidR="00D1291E" w:rsidRDefault="00D1291E" w:rsidP="00D1291E">
      <w:pPr>
        <w:jc w:val="right"/>
        <w:rPr>
          <w:rFonts w:asciiTheme="minorHAnsi" w:hAnsiTheme="minorHAnsi"/>
          <w:b/>
          <w:color w:val="000000"/>
          <w:szCs w:val="22"/>
        </w:rPr>
      </w:pPr>
    </w:p>
    <w:p w14:paraId="673F951A" w14:textId="3F13B5F0" w:rsidR="00E7103A" w:rsidRPr="00751367" w:rsidRDefault="00E7103A" w:rsidP="00751367">
      <w:pPr>
        <w:jc w:val="center"/>
        <w:rPr>
          <w:rFonts w:asciiTheme="minorHAnsi" w:hAnsiTheme="minorHAnsi"/>
          <w:b/>
          <w:color w:val="000000"/>
          <w:szCs w:val="22"/>
          <w:vertAlign w:val="superscript"/>
        </w:rPr>
      </w:pPr>
      <w:r w:rsidRPr="00220F01">
        <w:rPr>
          <w:rFonts w:asciiTheme="minorHAnsi" w:hAnsiTheme="minorHAnsi"/>
          <w:b/>
          <w:color w:val="000000"/>
          <w:szCs w:val="22"/>
        </w:rPr>
        <w:t>Oświadczenie Wnioskodawcy</w:t>
      </w:r>
      <w:r w:rsidR="00D1291E" w:rsidRPr="00FD4AF6">
        <w:rPr>
          <w:rFonts w:cs="Arial"/>
          <w:b/>
          <w:bCs/>
          <w:sz w:val="16"/>
          <w:vertAlign w:val="superscript"/>
        </w:rPr>
        <w:footnoteReference w:id="1"/>
      </w:r>
      <w:r w:rsidR="00D1291E">
        <w:rPr>
          <w:rFonts w:cs="Arial"/>
          <w:b/>
          <w:bCs/>
          <w:sz w:val="16"/>
        </w:rPr>
        <w:t xml:space="preserve"> </w:t>
      </w:r>
      <w:r w:rsidRPr="00220F01">
        <w:rPr>
          <w:rFonts w:asciiTheme="minorHAnsi" w:hAnsiTheme="minorHAnsi"/>
          <w:b/>
          <w:color w:val="000000"/>
          <w:szCs w:val="22"/>
        </w:rPr>
        <w:t>o otrzymanej pomocy</w:t>
      </w:r>
      <w:r w:rsidRPr="00220F01">
        <w:rPr>
          <w:rFonts w:asciiTheme="minorHAnsi" w:hAnsiTheme="minorHAnsi"/>
          <w:b/>
          <w:i/>
          <w:color w:val="000000"/>
          <w:szCs w:val="22"/>
        </w:rPr>
        <w:t xml:space="preserve"> de </w:t>
      </w:r>
      <w:proofErr w:type="spellStart"/>
      <w:r w:rsidRPr="00220F01">
        <w:rPr>
          <w:rFonts w:asciiTheme="minorHAnsi" w:hAnsiTheme="minorHAnsi"/>
          <w:b/>
          <w:i/>
          <w:color w:val="000000"/>
          <w:szCs w:val="22"/>
        </w:rPr>
        <w:t>minimis</w:t>
      </w:r>
      <w:proofErr w:type="spellEnd"/>
      <w:r w:rsidR="00D1291E" w:rsidRPr="00FD4AF6">
        <w:rPr>
          <w:rFonts w:cs="Arial"/>
          <w:b/>
          <w:bCs/>
          <w:sz w:val="16"/>
          <w:vertAlign w:val="superscript"/>
        </w:rPr>
        <w:footnoteReference w:id="2"/>
      </w:r>
    </w:p>
    <w:p w14:paraId="1E95C718" w14:textId="77777777" w:rsidR="00E7103A" w:rsidRPr="00220F01" w:rsidRDefault="00E7103A" w:rsidP="00E7103A">
      <w:pPr>
        <w:rPr>
          <w:rFonts w:asciiTheme="minorHAnsi" w:hAnsiTheme="minorHAnsi"/>
          <w:color w:val="000000"/>
          <w:szCs w:val="22"/>
        </w:rPr>
      </w:pPr>
    </w:p>
    <w:p w14:paraId="73039338" w14:textId="77777777" w:rsidR="00E7103A" w:rsidRPr="00956ACF" w:rsidRDefault="00E7103A" w:rsidP="00751367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14:paraId="6B33D1B0" w14:textId="77777777" w:rsidR="00E7103A" w:rsidRDefault="00E7103A" w:rsidP="00751367">
      <w:pPr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i/>
          <w:color w:val="000000"/>
          <w:sz w:val="20"/>
          <w:szCs w:val="20"/>
        </w:rPr>
        <w:t>(pełna nazwa Wnioskodawcy)</w:t>
      </w:r>
    </w:p>
    <w:p w14:paraId="3E004100" w14:textId="77777777" w:rsidR="00751367" w:rsidRDefault="00751367" w:rsidP="00751367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2ACA84C7" w14:textId="77777777" w:rsidR="00751367" w:rsidRPr="00956ACF" w:rsidRDefault="00751367" w:rsidP="00751367">
      <w:p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Oświadczam, iż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51367">
        <w:rPr>
          <w:rFonts w:asciiTheme="minorHAnsi" w:hAnsiTheme="minorHAnsi" w:cstheme="minorHAnsi"/>
          <w:color w:val="000000"/>
          <w:sz w:val="20"/>
          <w:szCs w:val="20"/>
        </w:rPr>
        <w:t>w ciągu ostatnich trzech lat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6548FB9" w14:textId="77777777" w:rsidR="00E7103A" w:rsidRPr="00956ACF" w:rsidRDefault="00E7103A" w:rsidP="00E7103A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51A8658" w14:textId="165832C1" w:rsidR="00E7103A" w:rsidRDefault="009D6201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sdt>
        <w:sdtPr>
          <w:rPr>
            <w:rFonts w:asciiTheme="minorHAnsi" w:hAnsiTheme="minorHAnsi" w:cstheme="minorHAnsi"/>
            <w:b/>
            <w:color w:val="000000"/>
            <w:sz w:val="30"/>
            <w:szCs w:val="30"/>
          </w:rPr>
          <w:id w:val="-828364519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7250">
            <w:rPr>
              <w:rFonts w:ascii="MS Gothic" w:eastAsia="MS Gothic" w:hAnsi="MS Gothic" w:cstheme="minorHAnsi" w:hint="eastAsia"/>
              <w:b/>
              <w:color w:val="000000"/>
              <w:sz w:val="30"/>
              <w:szCs w:val="30"/>
            </w:rPr>
            <w:t>☐</w:t>
          </w:r>
        </w:sdtContent>
      </w:sdt>
      <w:r w:rsidR="003C7250">
        <w:rPr>
          <w:rFonts w:asciiTheme="minorHAnsi" w:hAnsiTheme="minorHAnsi" w:cstheme="minorHAnsi"/>
          <w:b/>
          <w:color w:val="000000"/>
          <w:sz w:val="30"/>
          <w:szCs w:val="30"/>
        </w:rPr>
        <w:t xml:space="preserve"> </w:t>
      </w:r>
      <w:r w:rsidR="00E7103A" w:rsidRPr="00775C57">
        <w:rPr>
          <w:rFonts w:asciiTheme="minorHAnsi" w:hAnsiTheme="minorHAnsi" w:cstheme="minorHAnsi"/>
          <w:b/>
          <w:color w:val="000000"/>
          <w:sz w:val="30"/>
          <w:szCs w:val="30"/>
        </w:rPr>
        <w:t>*</w:t>
      </w:r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>1. 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 </w:t>
      </w:r>
      <w:r w:rsidR="00E7103A"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="00E7103A"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minimis</w:t>
      </w:r>
      <w:proofErr w:type="spellEnd"/>
      <w:r w:rsidR="00E7103A"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</w:t>
      </w:r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>w następującej wielkości:</w:t>
      </w:r>
    </w:p>
    <w:p w14:paraId="58187C6F" w14:textId="77777777" w:rsidR="00D1291E" w:rsidRPr="00956ACF" w:rsidRDefault="00D1291E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A0CB84" w14:textId="6529CFBF" w:rsidR="00E7103A" w:rsidRPr="00956ACF" w:rsidRDefault="009D6201" w:rsidP="003C7250">
      <w:pPr>
        <w:pStyle w:val="Akapitzlist"/>
        <w:spacing w:line="360" w:lineRule="auto"/>
        <w:ind w:left="714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/>
            <w:sz w:val="20"/>
            <w:szCs w:val="20"/>
          </w:rPr>
          <w:id w:val="-1344391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7250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3C725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E7103A" w:rsidRPr="00956ACF">
        <w:rPr>
          <w:rFonts w:asciiTheme="minorHAnsi" w:hAnsiTheme="minorHAnsi" w:cstheme="minorHAnsi"/>
          <w:color w:val="000000"/>
          <w:sz w:val="20"/>
          <w:szCs w:val="20"/>
        </w:rPr>
        <w:t>zgodnie z załączonym wydrukiem</w:t>
      </w:r>
    </w:p>
    <w:p w14:paraId="21807AA6" w14:textId="1013BA77" w:rsidR="00E7103A" w:rsidRPr="00D1291E" w:rsidRDefault="009D6201" w:rsidP="003C7250">
      <w:pPr>
        <w:pStyle w:val="Akapitzlist"/>
        <w:spacing w:line="360" w:lineRule="auto"/>
        <w:ind w:left="714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/>
            <w:sz w:val="20"/>
            <w:szCs w:val="20"/>
          </w:rPr>
          <w:id w:val="1233740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7250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3C725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E7103A" w:rsidRPr="00956ACF">
        <w:rPr>
          <w:rFonts w:asciiTheme="minorHAnsi" w:hAnsiTheme="minorHAnsi" w:cstheme="minorHAnsi"/>
          <w:color w:val="000000"/>
          <w:sz w:val="20"/>
          <w:szCs w:val="20"/>
        </w:rPr>
        <w:t>zgodnie z poniższą tabelą: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1153"/>
        <w:gridCol w:w="995"/>
      </w:tblGrid>
      <w:tr w:rsidR="00D1291E" w:rsidRPr="00956ACF" w14:paraId="24B76BEA" w14:textId="77777777" w:rsidTr="00D1291E">
        <w:trPr>
          <w:cantSplit/>
          <w:trHeight w:hRule="exact" w:val="75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8EDEFF8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1BE9BE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8E2E009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Podstawa prawna otrzymanej pomocy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2B99414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Dzień udzielenia pomocy</w:t>
            </w:r>
          </w:p>
          <w:p w14:paraId="5472C929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9C1A83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B1EDA7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Forma pomocy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F7063F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Wartość pomocy brutto</w:t>
            </w:r>
          </w:p>
        </w:tc>
      </w:tr>
      <w:tr w:rsidR="00D1291E" w:rsidRPr="00956ACF" w14:paraId="466C5645" w14:textId="77777777" w:rsidTr="00D1291E">
        <w:trPr>
          <w:cantSplit/>
          <w:trHeight w:hRule="exact" w:val="292"/>
          <w:tblHeader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41799B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E3025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5DD344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2A25BC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5F676C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B36EC08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B190D3C" w14:textId="4F0A7520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509DCE6" w14:textId="5F3C3752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EU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R</w:t>
            </w:r>
          </w:p>
        </w:tc>
      </w:tr>
      <w:tr w:rsidR="00D1291E" w:rsidRPr="00956ACF" w14:paraId="3D0F2234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B3BF5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9C0ED9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68548F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280D873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3FCA034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9A9800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C5F8CF" w14:textId="7620ACB4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eastAsia="MS Mincho" w:hAnsiTheme="minorHAnsi" w:cstheme="minorHAns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21FA" w14:textId="242337CE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eastAsia="MS Mincho" w:hAnsiTheme="minorHAnsi" w:cstheme="minorHAnsi"/>
                <w:color w:val="000000"/>
                <w:sz w:val="18"/>
                <w:szCs w:val="18"/>
                <w:lang w:eastAsia="ja-JP"/>
              </w:rPr>
            </w:pPr>
          </w:p>
        </w:tc>
      </w:tr>
      <w:tr w:rsidR="00D1291E" w:rsidRPr="00956ACF" w14:paraId="16A87C08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89FE914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9BD62FA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8B124B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49C2A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BD60C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B37741C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96E35A1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4B0F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7FF75F93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8AB02D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CED3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EA035C4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33B741F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AE2B3E3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61BD12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3375C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E887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234AFA11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1A971E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7243889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A30E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8112E4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628F345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C096E9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0E560F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AF97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922002" w:rsidRPr="00922002" w14:paraId="39809CA2" w14:textId="77777777" w:rsidTr="00D1291E">
        <w:trPr>
          <w:cantSplit/>
          <w:trHeight w:val="340"/>
          <w:jc w:val="center"/>
        </w:trPr>
        <w:tc>
          <w:tcPr>
            <w:tcW w:w="6730" w:type="dxa"/>
            <w:gridSpan w:val="5"/>
            <w:vAlign w:val="center"/>
          </w:tcPr>
          <w:p w14:paraId="5EEDA36A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A2F080" w14:textId="77777777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922002">
              <w:rPr>
                <w:rFonts w:asciiTheme="minorHAnsi" w:hAnsiTheme="minorHAnsi" w:cstheme="minorHAnsi"/>
                <w:i/>
                <w:sz w:val="18"/>
              </w:rPr>
              <w:t xml:space="preserve">Razem pomoc  de </w:t>
            </w:r>
            <w:proofErr w:type="spellStart"/>
            <w:r w:rsidRPr="00922002">
              <w:rPr>
                <w:rFonts w:asciiTheme="minorHAnsi" w:hAnsiTheme="minorHAnsi" w:cstheme="minorHAnsi"/>
                <w:i/>
                <w:sz w:val="18"/>
              </w:rPr>
              <w:t>minimis</w:t>
            </w:r>
            <w:proofErr w:type="spellEnd"/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EF133EB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9AE9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605D157" w14:textId="77777777" w:rsidR="00E7103A" w:rsidRPr="00922002" w:rsidRDefault="00E7103A" w:rsidP="00D1291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83CABF4" w14:textId="77777777" w:rsidR="00E7103A" w:rsidRPr="00922002" w:rsidRDefault="00E7103A" w:rsidP="00E7103A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A9D9611" w14:textId="1FD13754" w:rsidR="00E7103A" w:rsidRPr="003C7250" w:rsidRDefault="009D6201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30"/>
          <w:szCs w:val="30"/>
        </w:rPr>
      </w:pPr>
      <w:sdt>
        <w:sdtPr>
          <w:rPr>
            <w:rFonts w:asciiTheme="minorHAnsi" w:hAnsiTheme="minorHAnsi" w:cstheme="minorHAnsi"/>
            <w:b/>
            <w:color w:val="000000"/>
            <w:sz w:val="30"/>
            <w:szCs w:val="30"/>
          </w:rPr>
          <w:id w:val="935485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7250" w:rsidRPr="003C7250">
            <w:rPr>
              <w:rFonts w:asciiTheme="minorHAnsi" w:hAnsiTheme="minorHAnsi" w:cstheme="minorHAnsi" w:hint="eastAsia"/>
              <w:b/>
              <w:color w:val="000000"/>
              <w:sz w:val="30"/>
              <w:szCs w:val="30"/>
            </w:rPr>
            <w:t>☐</w:t>
          </w:r>
        </w:sdtContent>
      </w:sdt>
      <w:r w:rsidR="003C7250" w:rsidRPr="003C7250">
        <w:rPr>
          <w:rFonts w:asciiTheme="minorHAnsi" w:hAnsiTheme="minorHAnsi" w:cstheme="minorHAnsi"/>
          <w:b/>
          <w:color w:val="000000"/>
          <w:sz w:val="30"/>
          <w:szCs w:val="30"/>
        </w:rPr>
        <w:t xml:space="preserve"> </w:t>
      </w:r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*2. nie otrzymał</w:t>
      </w:r>
      <w:r w:rsidR="00751367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pomocy de </w:t>
      </w:r>
      <w:proofErr w:type="spellStart"/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minimis</w:t>
      </w:r>
      <w:proofErr w:type="spellEnd"/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</w:p>
    <w:p w14:paraId="0B650EF6" w14:textId="77777777" w:rsidR="00E7103A" w:rsidRPr="00D1291E" w:rsidRDefault="00E7103A" w:rsidP="00E7103A">
      <w:pPr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ED27346" w14:textId="501DEC72" w:rsidR="00E7103A" w:rsidRPr="00D1291E" w:rsidRDefault="00E7103A" w:rsidP="00D1291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D1291E">
        <w:rPr>
          <w:rFonts w:asciiTheme="minorHAnsi" w:hAnsiTheme="minorHAnsi" w:cstheme="minorHAnsi"/>
          <w:i/>
          <w:sz w:val="18"/>
          <w:szCs w:val="18"/>
        </w:rPr>
        <w:t>Świadom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odpowiedzialności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karnej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z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art.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297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§1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kk oraz art. 286 §1 kk,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potwierdzam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prawdziwość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informacji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podanych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w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niniejszym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oświadczeniu</w:t>
      </w:r>
    </w:p>
    <w:p w14:paraId="5A9D0EAF" w14:textId="77777777" w:rsidR="00E7103A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209AD07C" w14:textId="77777777" w:rsidR="00D1291E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34394594" w14:textId="77777777" w:rsidR="00D1291E" w:rsidRPr="001F7B77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564929A3" w14:textId="77777777" w:rsidR="00E7103A" w:rsidRPr="001F7B77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</w:t>
      </w:r>
      <w:r>
        <w:rPr>
          <w:rFonts w:asciiTheme="minorHAnsi" w:hAnsiTheme="minorHAnsi"/>
          <w:color w:val="000000"/>
          <w:sz w:val="20"/>
          <w:szCs w:val="20"/>
        </w:rPr>
        <w:t>................</w:t>
      </w:r>
      <w:r w:rsidRPr="001F7B77">
        <w:rPr>
          <w:rFonts w:asciiTheme="minorHAnsi" w:hAnsiTheme="minorHAnsi"/>
          <w:color w:val="000000"/>
          <w:sz w:val="20"/>
          <w:szCs w:val="20"/>
        </w:rPr>
        <w:t>....</w:t>
      </w:r>
      <w:r>
        <w:rPr>
          <w:rFonts w:asciiTheme="minorHAnsi" w:hAnsiTheme="minorHAnsi"/>
          <w:color w:val="000000"/>
          <w:sz w:val="20"/>
          <w:szCs w:val="20"/>
        </w:rPr>
        <w:t xml:space="preserve">   </w:t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......................................................</w:t>
      </w:r>
    </w:p>
    <w:p w14:paraId="4FCF38CB" w14:textId="03AA92F2" w:rsidR="00E7103A" w:rsidRPr="003C7250" w:rsidRDefault="00956ACF" w:rsidP="00E7103A">
      <w:pPr>
        <w:rPr>
          <w:rFonts w:asciiTheme="minorHAnsi" w:hAnsiTheme="minorHAnsi"/>
          <w:i/>
          <w:color w:val="000000"/>
          <w:sz w:val="16"/>
          <w:szCs w:val="16"/>
        </w:rPr>
      </w:pPr>
      <w:r w:rsidRPr="003C7250">
        <w:rPr>
          <w:rFonts w:asciiTheme="minorHAnsi" w:hAnsiTheme="minorHAnsi"/>
          <w:i/>
          <w:color w:val="000000"/>
          <w:sz w:val="16"/>
          <w:szCs w:val="16"/>
        </w:rPr>
        <w:t xml:space="preserve">  </w:t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 xml:space="preserve"> (podpisy osób upoważnionych do             </w:t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  <w:t>(data i miejscowość)</w:t>
      </w:r>
    </w:p>
    <w:p w14:paraId="5BC290C5" w14:textId="77777777" w:rsidR="00E7103A" w:rsidRPr="003C7250" w:rsidRDefault="00E7103A" w:rsidP="00E7103A">
      <w:pPr>
        <w:rPr>
          <w:rFonts w:asciiTheme="minorHAnsi" w:hAnsiTheme="minorHAnsi"/>
          <w:i/>
          <w:color w:val="000000"/>
          <w:sz w:val="16"/>
          <w:szCs w:val="16"/>
        </w:rPr>
      </w:pPr>
      <w:r w:rsidRPr="003C7250">
        <w:rPr>
          <w:rFonts w:asciiTheme="minorHAnsi" w:hAnsiTheme="minorHAnsi"/>
          <w:i/>
          <w:color w:val="000000"/>
          <w:sz w:val="16"/>
          <w:szCs w:val="16"/>
        </w:rPr>
        <w:t>reprezentowania Wnioskodawcy i pieczęć)</w:t>
      </w:r>
    </w:p>
    <w:p w14:paraId="7BA29ADB" w14:textId="61010B42" w:rsidR="00591046" w:rsidRPr="00D1291E" w:rsidRDefault="00427C1A" w:rsidP="00D1291E">
      <w:r>
        <w:rPr>
          <w:rFonts w:asciiTheme="minorHAnsi" w:hAnsiTheme="minorHAnsi"/>
          <w:b/>
          <w:color w:val="000000"/>
          <w:sz w:val="18"/>
          <w:szCs w:val="22"/>
          <w:u w:val="single"/>
        </w:rPr>
        <w:t xml:space="preserve">* </w:t>
      </w:r>
      <w:r w:rsidR="003C7250">
        <w:rPr>
          <w:rFonts w:asciiTheme="minorHAnsi" w:hAnsiTheme="minorHAnsi"/>
          <w:b/>
          <w:color w:val="000000"/>
          <w:sz w:val="18"/>
          <w:szCs w:val="22"/>
          <w:u w:val="single"/>
        </w:rPr>
        <w:t xml:space="preserve">zaznaczyć </w:t>
      </w:r>
      <w:r w:rsidR="00E7103A" w:rsidRPr="00E7103A">
        <w:rPr>
          <w:rFonts w:asciiTheme="minorHAnsi" w:hAnsiTheme="minorHAnsi"/>
          <w:b/>
          <w:color w:val="000000"/>
          <w:sz w:val="18"/>
          <w:szCs w:val="22"/>
          <w:u w:val="single"/>
        </w:rPr>
        <w:t>odpowiednie</w:t>
      </w:r>
    </w:p>
    <w:sectPr w:rsidR="00591046" w:rsidRPr="00D1291E" w:rsidSect="009D6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133" w:bottom="2127" w:left="1134" w:header="227" w:footer="22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3D15A" w14:textId="77777777" w:rsidR="00036C56" w:rsidRDefault="00036C56">
      <w:r>
        <w:separator/>
      </w:r>
    </w:p>
  </w:endnote>
  <w:endnote w:type="continuationSeparator" w:id="0">
    <w:p w14:paraId="6B0CDBE4" w14:textId="77777777" w:rsidR="00036C56" w:rsidRDefault="0003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ED3E2" w14:textId="77777777" w:rsidR="009D6201" w:rsidRDefault="009D62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D6201" w14:paraId="281D23B7" w14:textId="77777777" w:rsidTr="009D0615">
      <w:tc>
        <w:tcPr>
          <w:tcW w:w="4531" w:type="dxa"/>
          <w:tcBorders>
            <w:top w:val="single" w:sz="4" w:space="0" w:color="auto"/>
          </w:tcBorders>
          <w:vAlign w:val="center"/>
        </w:tcPr>
        <w:p w14:paraId="349795F3" w14:textId="77777777" w:rsidR="009D6201" w:rsidRDefault="009D6201" w:rsidP="009D6201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317F35CA" wp14:editId="783F5BCC">
                <wp:extent cx="1009650" cy="300990"/>
                <wp:effectExtent l="0" t="0" r="0" b="3810"/>
                <wp:docPr id="247724173" name="Obraz 247724173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36605156" w14:textId="77777777" w:rsidR="009D6201" w:rsidRDefault="009D6201" w:rsidP="009D6201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31B1A403" wp14:editId="06EDC728">
                <wp:extent cx="1326515" cy="285115"/>
                <wp:effectExtent l="0" t="0" r="6985" b="635"/>
                <wp:docPr id="88988593" name="Obraz 8898859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65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D6201" w:rsidRPr="00197A02" w14:paraId="7A97D4C6" w14:textId="77777777" w:rsidTr="009D0615">
      <w:tc>
        <w:tcPr>
          <w:tcW w:w="4531" w:type="dxa"/>
          <w:vAlign w:val="center"/>
        </w:tcPr>
        <w:p w14:paraId="00EFE44C" w14:textId="77777777" w:rsidR="009D6201" w:rsidRPr="00197A02" w:rsidRDefault="009D6201" w:rsidP="009D6201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0E15EFA9" w14:textId="77777777" w:rsidR="009D6201" w:rsidRPr="00197A02" w:rsidRDefault="009D6201" w:rsidP="009D6201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9D6201" w:rsidRPr="0037256A" w14:paraId="1101FDBD" w14:textId="77777777" w:rsidTr="009D0615">
      <w:tc>
        <w:tcPr>
          <w:tcW w:w="4531" w:type="dxa"/>
          <w:vAlign w:val="center"/>
        </w:tcPr>
        <w:p w14:paraId="2DCAA5FB" w14:textId="77777777" w:rsidR="009D6201" w:rsidRPr="0037256A" w:rsidRDefault="009D6201" w:rsidP="009D620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524E5B95" w14:textId="77777777" w:rsidR="009D6201" w:rsidRDefault="009D6201" w:rsidP="009D620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231C5552" w14:textId="77777777" w:rsidR="009D6201" w:rsidRPr="0037256A" w:rsidRDefault="009D6201" w:rsidP="009D620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9D6201" w:rsidRPr="0037256A" w14:paraId="6C1B4816" w14:textId="77777777" w:rsidTr="009D0615">
      <w:tc>
        <w:tcPr>
          <w:tcW w:w="4531" w:type="dxa"/>
          <w:vAlign w:val="center"/>
        </w:tcPr>
        <w:p w14:paraId="146FF210" w14:textId="77777777" w:rsidR="009D6201" w:rsidRPr="0037256A" w:rsidRDefault="009D6201" w:rsidP="009D620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25A5FE58" w14:textId="77777777" w:rsidR="009D6201" w:rsidRPr="0037256A" w:rsidRDefault="009D6201" w:rsidP="009D620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9D6201" w:rsidRPr="0037256A" w14:paraId="70FB1DB3" w14:textId="77777777" w:rsidTr="009D0615">
      <w:tc>
        <w:tcPr>
          <w:tcW w:w="4531" w:type="dxa"/>
          <w:vAlign w:val="center"/>
        </w:tcPr>
        <w:p w14:paraId="6DA97730" w14:textId="77777777" w:rsidR="009D6201" w:rsidRPr="0037256A" w:rsidRDefault="009D6201" w:rsidP="009D620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194E6EBE" w14:textId="77777777" w:rsidR="009D6201" w:rsidRPr="0037256A" w:rsidRDefault="009D6201" w:rsidP="009D6201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9D6201" w:rsidRPr="0037256A" w14:paraId="5A7A9AF0" w14:textId="77777777" w:rsidTr="009D0615">
      <w:tc>
        <w:tcPr>
          <w:tcW w:w="4531" w:type="dxa"/>
          <w:vAlign w:val="center"/>
        </w:tcPr>
        <w:p w14:paraId="6CAF6272" w14:textId="77777777" w:rsidR="009D6201" w:rsidRPr="0037256A" w:rsidRDefault="009D6201" w:rsidP="009D6201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1F60AA86" w14:textId="77777777" w:rsidR="009D6201" w:rsidRPr="0037256A" w:rsidRDefault="009D6201" w:rsidP="009D6201">
          <w:pPr>
            <w:jc w:val="center"/>
            <w:rPr>
              <w:b/>
              <w:sz w:val="14"/>
              <w:szCs w:val="14"/>
            </w:rPr>
          </w:pPr>
          <w:hyperlink r:id="rId4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2C6C5C95" w14:textId="1DCA1472" w:rsidR="00D52C15" w:rsidRPr="009D6201" w:rsidRDefault="009D6201" w:rsidP="009D6201">
    <w:pPr>
      <w:pStyle w:val="Stopka"/>
      <w:jc w:val="right"/>
      <w:rPr>
        <w:rStyle w:val="Numerstrony"/>
        <w:b/>
        <w:sz w:val="14"/>
        <w:szCs w:val="14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E0183" w14:textId="77777777" w:rsidR="009D6201" w:rsidRDefault="009D6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F4047" w14:textId="77777777" w:rsidR="00036C56" w:rsidRDefault="00036C56">
      <w:r>
        <w:separator/>
      </w:r>
    </w:p>
  </w:footnote>
  <w:footnote w:type="continuationSeparator" w:id="0">
    <w:p w14:paraId="10C1B625" w14:textId="77777777" w:rsidR="00036C56" w:rsidRDefault="00036C56">
      <w:r>
        <w:continuationSeparator/>
      </w:r>
    </w:p>
  </w:footnote>
  <w:footnote w:id="1">
    <w:p w14:paraId="41401392" w14:textId="77777777" w:rsidR="00D1291E" w:rsidRPr="00D1291E" w:rsidRDefault="00D1291E" w:rsidP="00D1291E">
      <w:pPr>
        <w:pStyle w:val="Tekstprzypisudolnego"/>
        <w:jc w:val="both"/>
        <w:rPr>
          <w:rFonts w:asciiTheme="minorHAnsi" w:hAnsiTheme="minorHAnsi" w:cs="Calibri"/>
          <w:i/>
          <w:iCs/>
          <w:sz w:val="14"/>
          <w:szCs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przez Wnioskodawcę należy rozumieć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 rozumieniu art. 2 ust. 2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="Calibri"/>
          <w:i/>
          <w:iCs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(Dz. U. UE. L. z 2023 r. poz. 2831).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, do celów tego rozporządzenia,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oznacza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wszystkie jednostki gospodarcze, które pozostają w co najmniej jednym z następujących stosunków: </w:t>
      </w:r>
    </w:p>
    <w:p w14:paraId="523BA194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a)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posiada w drugiej jednostce gospodarczej większość praw głosu akcjonariuszy lub wspólników; </w:t>
      </w:r>
    </w:p>
    <w:p w14:paraId="54B286ED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b)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5FEF1BF8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c)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7310EC2E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d)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5AC6418F" w14:textId="5C4A6DA4" w:rsidR="00D1291E" w:rsidRPr="00D1291E" w:rsidRDefault="00D1291E" w:rsidP="00D1291E">
      <w:pPr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Jednostki gospodarcze pozostające w jakimkolwiek ze stosunków, o których mowa w lit. a)-d), poprzez co najmniej jedną inną jednostkę gospodarczą również są uznawane za jedno przedsiębiorstwo</w:t>
      </w:r>
    </w:p>
  </w:footnote>
  <w:footnote w:id="2">
    <w:p w14:paraId="5F5DB612" w14:textId="0FCF1B14" w:rsidR="00D1291E" w:rsidRPr="00427C1A" w:rsidRDefault="00D1291E" w:rsidP="00427C1A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D1291E">
        <w:rPr>
          <w:rStyle w:val="Odwoanieprzypisudolnego"/>
          <w:sz w:val="14"/>
          <w:szCs w:val="14"/>
        </w:rPr>
        <w:footnoteRef/>
      </w:r>
      <w:r w:rsidRPr="00D1291E">
        <w:rPr>
          <w:sz w:val="14"/>
          <w:szCs w:val="14"/>
        </w:rPr>
        <w:t xml:space="preserve"> </w:t>
      </w:r>
      <w:r w:rsidRPr="00D1291E">
        <w:rPr>
          <w:rFonts w:asciiTheme="minorHAnsi" w:hAnsiTheme="minorHAnsi" w:cstheme="minorHAnsi"/>
          <w:i/>
          <w:sz w:val="14"/>
          <w:szCs w:val="14"/>
        </w:rPr>
        <w:t xml:space="preserve">w rozumieniu Rozporządzenia Komisji (UE) nr 1407/2013 z dnia 18 grudnia 2013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Rozporządzenia Ministra Funduszy i Polityki Regionalnej z dnia 29 września 2022 r. w sprawie udzielania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w ramach regionalnych programów na lata 2021-2027 lub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odpow</w:t>
      </w:r>
      <w:r w:rsidR="00427C1A">
        <w:rPr>
          <w:rFonts w:asciiTheme="minorHAnsi" w:hAnsiTheme="minorHAnsi" w:cstheme="minorHAnsi"/>
          <w:i/>
          <w:sz w:val="14"/>
          <w:szCs w:val="14"/>
        </w:rPr>
        <w:t>iednim polskim akcie normatywny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0313A" w14:textId="77777777" w:rsidR="009D6201" w:rsidRDefault="009D62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84BB2" w14:textId="3923E29B" w:rsidR="000E75DA" w:rsidRPr="009D6201" w:rsidRDefault="009D6201" w:rsidP="009D6201">
    <w:pPr>
      <w:pStyle w:val="Nagwek"/>
      <w:jc w:val="center"/>
      <w:rPr>
        <w:rFonts w:eastAsia="Times New Roman"/>
        <w:sz w:val="10"/>
        <w:szCs w:val="10"/>
      </w:rPr>
    </w:pPr>
    <w:r w:rsidRPr="00701B3A">
      <w:rPr>
        <w:noProof/>
        <w:sz w:val="10"/>
        <w:szCs w:val="10"/>
      </w:rPr>
      <w:drawing>
        <wp:inline distT="0" distB="0" distL="0" distR="0" wp14:anchorId="1B68D352" wp14:editId="1F7FB979">
          <wp:extent cx="5925185" cy="496570"/>
          <wp:effectExtent l="0" t="0" r="0" b="0"/>
          <wp:docPr id="1610928599" name="Obraz 161092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AFA59" w14:textId="77777777" w:rsidR="009D6201" w:rsidRDefault="009D62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427E8"/>
    <w:multiLevelType w:val="hybridMultilevel"/>
    <w:tmpl w:val="76F64084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0A73"/>
    <w:multiLevelType w:val="hybridMultilevel"/>
    <w:tmpl w:val="BB6CA5FC"/>
    <w:lvl w:ilvl="0" w:tplc="04150007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2CE6"/>
    <w:multiLevelType w:val="hybridMultilevel"/>
    <w:tmpl w:val="7D1656E8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3" w15:restartNumberingAfterBreak="0">
    <w:nsid w:val="4EC17C56"/>
    <w:multiLevelType w:val="hybridMultilevel"/>
    <w:tmpl w:val="EDF2E63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440323">
    <w:abstractNumId w:val="0"/>
  </w:num>
  <w:num w:numId="2" w16cid:durableId="1879509949">
    <w:abstractNumId w:val="1"/>
  </w:num>
  <w:num w:numId="3" w16cid:durableId="446431368">
    <w:abstractNumId w:val="2"/>
  </w:num>
  <w:num w:numId="4" w16cid:durableId="1983584328">
    <w:abstractNumId w:val="3"/>
  </w:num>
  <w:num w:numId="5" w16cid:durableId="985478726">
    <w:abstractNumId w:val="4"/>
  </w:num>
  <w:num w:numId="6" w16cid:durableId="498616726">
    <w:abstractNumId w:val="5"/>
  </w:num>
  <w:num w:numId="7" w16cid:durableId="440035970">
    <w:abstractNumId w:val="6"/>
  </w:num>
  <w:num w:numId="8" w16cid:durableId="1067728802">
    <w:abstractNumId w:val="14"/>
  </w:num>
  <w:num w:numId="9" w16cid:durableId="2007048429">
    <w:abstractNumId w:val="11"/>
  </w:num>
  <w:num w:numId="10" w16cid:durableId="1623876201">
    <w:abstractNumId w:val="9"/>
  </w:num>
  <w:num w:numId="11" w16cid:durableId="1765178104">
    <w:abstractNumId w:val="12"/>
  </w:num>
  <w:num w:numId="12" w16cid:durableId="1259752000">
    <w:abstractNumId w:val="13"/>
  </w:num>
  <w:num w:numId="13" w16cid:durableId="772437179">
    <w:abstractNumId w:val="7"/>
  </w:num>
  <w:num w:numId="14" w16cid:durableId="1798715908">
    <w:abstractNumId w:val="10"/>
  </w:num>
  <w:num w:numId="15" w16cid:durableId="636957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C0"/>
    <w:rsid w:val="000237E7"/>
    <w:rsid w:val="00036C56"/>
    <w:rsid w:val="000378F4"/>
    <w:rsid w:val="00050EEB"/>
    <w:rsid w:val="00060B2C"/>
    <w:rsid w:val="00070079"/>
    <w:rsid w:val="00076297"/>
    <w:rsid w:val="000973A6"/>
    <w:rsid w:val="000E25E4"/>
    <w:rsid w:val="000E75DA"/>
    <w:rsid w:val="000F6089"/>
    <w:rsid w:val="0023384E"/>
    <w:rsid w:val="00242F47"/>
    <w:rsid w:val="0024518C"/>
    <w:rsid w:val="0024622F"/>
    <w:rsid w:val="00247513"/>
    <w:rsid w:val="00247B4B"/>
    <w:rsid w:val="0029262C"/>
    <w:rsid w:val="002E08B6"/>
    <w:rsid w:val="00321652"/>
    <w:rsid w:val="0034133E"/>
    <w:rsid w:val="003436DD"/>
    <w:rsid w:val="00355292"/>
    <w:rsid w:val="00362124"/>
    <w:rsid w:val="00370F06"/>
    <w:rsid w:val="003871F1"/>
    <w:rsid w:val="003B79D8"/>
    <w:rsid w:val="003C7250"/>
    <w:rsid w:val="00427C1A"/>
    <w:rsid w:val="00440403"/>
    <w:rsid w:val="00440ACE"/>
    <w:rsid w:val="00450A60"/>
    <w:rsid w:val="004523DB"/>
    <w:rsid w:val="00462F82"/>
    <w:rsid w:val="00471CC4"/>
    <w:rsid w:val="00473759"/>
    <w:rsid w:val="00482594"/>
    <w:rsid w:val="00483DA5"/>
    <w:rsid w:val="004A3FA9"/>
    <w:rsid w:val="004C0097"/>
    <w:rsid w:val="004E6A5E"/>
    <w:rsid w:val="00565A0D"/>
    <w:rsid w:val="00591046"/>
    <w:rsid w:val="006B4826"/>
    <w:rsid w:val="006C63A8"/>
    <w:rsid w:val="00714B84"/>
    <w:rsid w:val="00751367"/>
    <w:rsid w:val="00753CFD"/>
    <w:rsid w:val="00765FEF"/>
    <w:rsid w:val="00775C57"/>
    <w:rsid w:val="0078427F"/>
    <w:rsid w:val="00822C5E"/>
    <w:rsid w:val="0087576A"/>
    <w:rsid w:val="008830F1"/>
    <w:rsid w:val="00897AC0"/>
    <w:rsid w:val="008A0BCF"/>
    <w:rsid w:val="008D64E1"/>
    <w:rsid w:val="00907F82"/>
    <w:rsid w:val="0091553B"/>
    <w:rsid w:val="00922002"/>
    <w:rsid w:val="00932495"/>
    <w:rsid w:val="00954A9C"/>
    <w:rsid w:val="00955391"/>
    <w:rsid w:val="00955906"/>
    <w:rsid w:val="00956ACF"/>
    <w:rsid w:val="00965388"/>
    <w:rsid w:val="009A599A"/>
    <w:rsid w:val="009C7CEA"/>
    <w:rsid w:val="009D1E6F"/>
    <w:rsid w:val="009D6201"/>
    <w:rsid w:val="00A536D1"/>
    <w:rsid w:val="00A8164C"/>
    <w:rsid w:val="00A85E84"/>
    <w:rsid w:val="00B27027"/>
    <w:rsid w:val="00B4412B"/>
    <w:rsid w:val="00B74154"/>
    <w:rsid w:val="00B828A1"/>
    <w:rsid w:val="00B906E9"/>
    <w:rsid w:val="00BD7E44"/>
    <w:rsid w:val="00C01BC9"/>
    <w:rsid w:val="00C37528"/>
    <w:rsid w:val="00C95648"/>
    <w:rsid w:val="00CC1A64"/>
    <w:rsid w:val="00CE0699"/>
    <w:rsid w:val="00CE53BA"/>
    <w:rsid w:val="00CF342D"/>
    <w:rsid w:val="00D1291E"/>
    <w:rsid w:val="00D35228"/>
    <w:rsid w:val="00D52C15"/>
    <w:rsid w:val="00D53C98"/>
    <w:rsid w:val="00D66779"/>
    <w:rsid w:val="00D673EC"/>
    <w:rsid w:val="00D76A36"/>
    <w:rsid w:val="00DB2817"/>
    <w:rsid w:val="00DB7569"/>
    <w:rsid w:val="00DD46CB"/>
    <w:rsid w:val="00E652D9"/>
    <w:rsid w:val="00E7103A"/>
    <w:rsid w:val="00E72835"/>
    <w:rsid w:val="00E75CEF"/>
    <w:rsid w:val="00E76407"/>
    <w:rsid w:val="00E9793B"/>
    <w:rsid w:val="00F100B0"/>
    <w:rsid w:val="00F1010B"/>
    <w:rsid w:val="00F25B77"/>
    <w:rsid w:val="00F54A80"/>
    <w:rsid w:val="00F867A6"/>
    <w:rsid w:val="00F92B7E"/>
    <w:rsid w:val="00FB18DF"/>
    <w:rsid w:val="00FC3E8A"/>
    <w:rsid w:val="00FC49C3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638A13"/>
  <w15:chartTrackingRefBased/>
  <w15:docId w15:val="{8236966A-9AC3-4E90-835E-1BC2123B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aliases w:val="nowy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E7103A"/>
    <w:rPr>
      <w:rFonts w:cs="Times New Roman"/>
      <w:vertAlign w:val="superscript"/>
    </w:rPr>
  </w:style>
  <w:style w:type="paragraph" w:customStyle="1" w:styleId="Zawartotabeli0">
    <w:name w:val="Zawarto?? tabeli"/>
    <w:basedOn w:val="Tekstpodstawowy"/>
    <w:rsid w:val="00E7103A"/>
    <w:pPr>
      <w:widowControl w:val="0"/>
      <w:suppressLineNumbers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i w:val="0"/>
      <w:iCs w:val="0"/>
      <w:sz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7103A"/>
    <w:pPr>
      <w:widowControl w:val="0"/>
      <w:suppressLineNumbers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7103A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27C1A"/>
    <w:rPr>
      <w:rFonts w:ascii="Arial" w:hAnsi="Arial"/>
      <w:sz w:val="22"/>
      <w:szCs w:val="24"/>
      <w:lang w:eastAsia="ja-JP"/>
    </w:rPr>
  </w:style>
  <w:style w:type="character" w:customStyle="1" w:styleId="NagwekZnak">
    <w:name w:val="Nagłówek Znak"/>
    <w:basedOn w:val="Domylnaczcionkaakapitu"/>
    <w:link w:val="Nagwek"/>
    <w:uiPriority w:val="99"/>
    <w:rsid w:val="009D6201"/>
    <w:rPr>
      <w:rFonts w:ascii="Arial" w:eastAsia="Tahoma" w:hAnsi="Arial" w:cs="Tahoma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r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http://www.funduszemalopolsk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50E33-1A1B-46AC-93FF-7B223C4D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2</cp:revision>
  <cp:lastPrinted>2022-11-14T12:46:00Z</cp:lastPrinted>
  <dcterms:created xsi:type="dcterms:W3CDTF">2025-09-24T06:36:00Z</dcterms:created>
  <dcterms:modified xsi:type="dcterms:W3CDTF">2025-09-24T06:36:00Z</dcterms:modified>
</cp:coreProperties>
</file>